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F8" w:rsidRPr="00BF2AF8" w:rsidRDefault="00BF2AF8" w:rsidP="00BF2AF8">
      <w:pPr>
        <w:jc w:val="center"/>
        <w:rPr>
          <w:b/>
          <w:u w:val="single"/>
        </w:rPr>
      </w:pPr>
      <w:r w:rsidRPr="00BF2AF8">
        <w:rPr>
          <w:b/>
          <w:u w:val="single"/>
        </w:rPr>
        <w:t>Copy Right Clarity</w:t>
      </w:r>
    </w:p>
    <w:p w:rsidR="00BF2AF8" w:rsidRDefault="00BF2AF8" w:rsidP="00BF2AF8"/>
    <w:p w:rsidR="00BF2AF8" w:rsidRDefault="00BF2AF8" w:rsidP="002342EF">
      <w:pPr>
        <w:ind w:left="1080"/>
      </w:pPr>
      <w:r>
        <w:t xml:space="preserve">- </w:t>
      </w:r>
      <w:r w:rsidR="002342EF">
        <w:t xml:space="preserve">     </w:t>
      </w:r>
      <w:r>
        <w:t xml:space="preserve">Copying information word – for word from sources in books and or </w:t>
      </w:r>
      <w:r w:rsidR="002342EF">
        <w:t xml:space="preserve">   </w:t>
      </w:r>
      <w:r>
        <w:t xml:space="preserve">internet without using the proper methods of quotation like quotation marks and stating where the information was retrieved from is considered </w:t>
      </w:r>
      <w:proofErr w:type="spellStart"/>
      <w:r>
        <w:t>Plaigarism</w:t>
      </w:r>
      <w:proofErr w:type="spellEnd"/>
      <w:r>
        <w:t xml:space="preserve">.  </w:t>
      </w:r>
    </w:p>
    <w:p w:rsidR="00BF2AF8" w:rsidRDefault="00BF2AF8" w:rsidP="00BF2AF8">
      <w:pPr>
        <w:pStyle w:val="ListParagraph"/>
        <w:numPr>
          <w:ilvl w:val="0"/>
          <w:numId w:val="16"/>
        </w:numPr>
      </w:pPr>
      <w:r>
        <w:t xml:space="preserve">This includes putting quotes in your own words or even summarizing information.  This type of information cannot be passed as your own and proper Copy Right procedures must be used.  </w:t>
      </w:r>
    </w:p>
    <w:p w:rsidR="00BF2AF8" w:rsidRDefault="00BF2AF8" w:rsidP="00BF2AF8"/>
    <w:p w:rsidR="00BF2AF8" w:rsidRPr="00BF2AF8" w:rsidRDefault="00BF2AF8" w:rsidP="00BF2AF8">
      <w:pPr>
        <w:rPr>
          <w:b/>
          <w:i/>
        </w:rPr>
      </w:pPr>
      <w:r w:rsidRPr="00BF2AF8">
        <w:rPr>
          <w:b/>
          <w:i/>
        </w:rPr>
        <w:t xml:space="preserve">These Copy Right infringements can be avoided if we </w:t>
      </w:r>
      <w:r>
        <w:rPr>
          <w:b/>
          <w:i/>
        </w:rPr>
        <w:t>:</w:t>
      </w:r>
    </w:p>
    <w:p w:rsidR="00BF2AF8" w:rsidRDefault="00BF2AF8" w:rsidP="00BF2AF8"/>
    <w:p w:rsidR="00BF2AF8" w:rsidRDefault="00BF2AF8" w:rsidP="00BF2AF8">
      <w:pPr>
        <w:pStyle w:val="ListParagraph"/>
        <w:numPr>
          <w:ilvl w:val="0"/>
          <w:numId w:val="16"/>
        </w:numPr>
      </w:pPr>
      <w:r>
        <w:t xml:space="preserve">Always double checking the information that we use and taking our time with the work that we do.  </w:t>
      </w:r>
    </w:p>
    <w:p w:rsidR="00BF2AF8" w:rsidRDefault="00BF2AF8" w:rsidP="00BF2AF8">
      <w:pPr>
        <w:pStyle w:val="ListParagraph"/>
        <w:numPr>
          <w:ilvl w:val="0"/>
          <w:numId w:val="16"/>
        </w:numPr>
      </w:pPr>
      <w:r>
        <w:t xml:space="preserve">Begin doing your work before the due date, and spread the work load over a couple of the days. </w:t>
      </w:r>
    </w:p>
    <w:p w:rsidR="00BF2AF8" w:rsidRDefault="00BF2AF8" w:rsidP="00BF2AF8">
      <w:pPr>
        <w:pStyle w:val="ListParagraph"/>
        <w:numPr>
          <w:ilvl w:val="0"/>
          <w:numId w:val="16"/>
        </w:numPr>
      </w:pPr>
      <w:r>
        <w:t xml:space="preserve">The longer you wait to do the research or look for the information in the internet the more prone you are to violate one of these copy right rules.  </w:t>
      </w:r>
    </w:p>
    <w:p w:rsidR="00BF2AF8" w:rsidRDefault="00BF2AF8" w:rsidP="00BF2AF8"/>
    <w:p w:rsidR="00BF2AF8" w:rsidRPr="00BF2AF8" w:rsidRDefault="00BF2AF8" w:rsidP="00BF2AF8">
      <w:pPr>
        <w:rPr>
          <w:b/>
          <w:i/>
        </w:rPr>
      </w:pPr>
      <w:r w:rsidRPr="00BF2AF8">
        <w:rPr>
          <w:b/>
          <w:i/>
        </w:rPr>
        <w:t>The immediate affect of these infringements will be</w:t>
      </w:r>
      <w:r>
        <w:rPr>
          <w:b/>
          <w:i/>
        </w:rPr>
        <w:t xml:space="preserve"> : </w:t>
      </w:r>
      <w:r w:rsidRPr="00BF2AF8">
        <w:rPr>
          <w:b/>
          <w:i/>
        </w:rPr>
        <w:t xml:space="preserve"> </w:t>
      </w:r>
    </w:p>
    <w:p w:rsidR="00BF2AF8" w:rsidRDefault="00BF2AF8" w:rsidP="00BF2AF8"/>
    <w:p w:rsidR="00BF2AF8" w:rsidRDefault="00BF2AF8" w:rsidP="00BF2AF8">
      <w:pPr>
        <w:pStyle w:val="ListParagraph"/>
        <w:numPr>
          <w:ilvl w:val="0"/>
          <w:numId w:val="16"/>
        </w:numPr>
      </w:pPr>
      <w:r>
        <w:t>Making the student redo the whole project</w:t>
      </w:r>
    </w:p>
    <w:p w:rsidR="00BF2AF8" w:rsidRDefault="00BF2AF8" w:rsidP="00BF2AF8">
      <w:pPr>
        <w:pStyle w:val="ListParagraph"/>
        <w:numPr>
          <w:ilvl w:val="0"/>
          <w:numId w:val="16"/>
        </w:numPr>
      </w:pPr>
      <w:r>
        <w:t xml:space="preserve">Students will </w:t>
      </w:r>
      <w:proofErr w:type="spellStart"/>
      <w:r>
        <w:t>inqure</w:t>
      </w:r>
      <w:proofErr w:type="spellEnd"/>
      <w:r>
        <w:t xml:space="preserve"> an F on the paper and no opportunity to do the assignment over if it is fount out that the copy right infringement was premeditated.  </w:t>
      </w:r>
    </w:p>
    <w:p w:rsidR="00BF2AF8" w:rsidRDefault="00BF2AF8" w:rsidP="00BF2AF8">
      <w:pPr>
        <w:pStyle w:val="ListParagraph"/>
        <w:numPr>
          <w:ilvl w:val="0"/>
          <w:numId w:val="16"/>
        </w:numPr>
      </w:pPr>
      <w:r>
        <w:t>Students who continually try to break the rules concerning copy right, could fail the whole marking period</w:t>
      </w:r>
      <w:r w:rsidR="002342EF">
        <w:t xml:space="preserve">.  </w:t>
      </w:r>
    </w:p>
    <w:p w:rsidR="002342EF" w:rsidRDefault="002342EF" w:rsidP="002342EF">
      <w:pPr>
        <w:pStyle w:val="ListParagraph"/>
        <w:ind w:left="1080"/>
      </w:pPr>
    </w:p>
    <w:p w:rsidR="002342EF" w:rsidRDefault="002342EF" w:rsidP="002342EF">
      <w:pPr>
        <w:pStyle w:val="ListParagraph"/>
        <w:ind w:left="1080"/>
      </w:pPr>
    </w:p>
    <w:p w:rsidR="002342EF" w:rsidRDefault="002342EF" w:rsidP="002342EF">
      <w:pPr>
        <w:pStyle w:val="ListParagraph"/>
        <w:ind w:left="1080"/>
      </w:pPr>
      <w:r>
        <w:t xml:space="preserve">All of these  </w:t>
      </w:r>
      <w:proofErr w:type="spellStart"/>
      <w:r>
        <w:t>reprecautions</w:t>
      </w:r>
      <w:proofErr w:type="spellEnd"/>
      <w:r>
        <w:t xml:space="preserve"> can be avoided if we begin working on our projects before the night when they are due </w:t>
      </w:r>
      <w:bookmarkStart w:id="0" w:name="_GoBack"/>
      <w:bookmarkEnd w:id="0"/>
    </w:p>
    <w:p w:rsidR="00BF2AF8" w:rsidRDefault="00BF2AF8" w:rsidP="00BF2AF8"/>
    <w:p w:rsidR="00BF2AF8" w:rsidRDefault="00BF2AF8" w:rsidP="00BF2AF8"/>
    <w:p w:rsidR="00BF2AF8" w:rsidRDefault="00BF2AF8"/>
    <w:sectPr w:rsidR="00BF2AF8" w:rsidSect="00D434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5734C7B"/>
    <w:multiLevelType w:val="hybridMultilevel"/>
    <w:tmpl w:val="1ABAD438"/>
    <w:lvl w:ilvl="0" w:tplc="E57A34FC">
      <w:start w:val="2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F8"/>
    <w:rsid w:val="002342EF"/>
    <w:rsid w:val="00922D13"/>
    <w:rsid w:val="00BF2AF8"/>
    <w:rsid w:val="00D4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546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2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Macintosh Word</Application>
  <DocSecurity>0</DocSecurity>
  <Lines>9</Lines>
  <Paragraphs>2</Paragraphs>
  <ScaleCrop>false</ScaleCrop>
  <Company>Manhattan College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Hayro Pena</dc:creator>
  <cp:keywords/>
  <dc:description/>
  <cp:lastModifiedBy>Hayro Pena</cp:lastModifiedBy>
  <cp:revision>2</cp:revision>
  <dcterms:created xsi:type="dcterms:W3CDTF">2012-08-06T06:48:00Z</dcterms:created>
  <dcterms:modified xsi:type="dcterms:W3CDTF">2012-08-06T06:48:00Z</dcterms:modified>
</cp:coreProperties>
</file>